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3DC326" w14:textId="69FD8D15" w:rsidR="538C918B" w:rsidRDefault="538C918B" w:rsidP="053B8D5F">
      <w:pPr>
        <w:pStyle w:val="paragraph"/>
        <w:spacing w:before="0" w:beforeAutospacing="0" w:after="0" w:afterAutospacing="0" w:line="276" w:lineRule="auto"/>
        <w:jc w:val="center"/>
        <w:rPr>
          <w:rFonts w:cstheme="minorBidi"/>
          <w:sz w:val="28"/>
          <w:szCs w:val="28"/>
        </w:rPr>
      </w:pPr>
    </w:p>
    <w:p w14:paraId="23CAEF23" w14:textId="663AA554" w:rsidR="538C918B" w:rsidRDefault="538C918B" w:rsidP="261DD65E">
      <w:pPr>
        <w:pStyle w:val="paragraph"/>
        <w:spacing w:before="0" w:beforeAutospacing="0" w:after="0" w:afterAutospacing="0"/>
        <w:jc w:val="center"/>
        <w:rPr>
          <w:rStyle w:val="normaltextrun"/>
          <w:rFonts w:ascii="Calibri" w:hAnsi="Calibri" w:cs="Calibri"/>
          <w:sz w:val="28"/>
          <w:szCs w:val="28"/>
        </w:rPr>
      </w:pPr>
    </w:p>
    <w:p w14:paraId="2AF28C57" w14:textId="3DE691AE"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1EAC44F5" w14:textId="5BF648B7"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043B62BB" w14:textId="0A42540D"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2E0EE4">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2E0EE4">
        <w:rPr>
          <w:rStyle w:val="normaltextrun"/>
          <w:rFonts w:ascii="Calibri" w:hAnsi="Calibri" w:cs="Calibri"/>
          <w:sz w:val="28"/>
          <w:szCs w:val="28"/>
        </w:rPr>
        <w:t xml:space="preserve"> L0</w:t>
      </w:r>
      <w:r w:rsidR="00D62ABB">
        <w:rPr>
          <w:rStyle w:val="normaltextrun"/>
          <w:rFonts w:ascii="Calibri" w:hAnsi="Calibri" w:cs="Calibri"/>
          <w:sz w:val="28"/>
          <w:szCs w:val="28"/>
        </w:rPr>
        <w:t>3</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25A798C0" w:rsidR="001D5926" w:rsidRDefault="00516BB3" w:rsidP="053B8D5F">
      <w:pPr>
        <w:spacing w:line="276" w:lineRule="auto"/>
        <w:jc w:val="center"/>
        <w:rPr>
          <w:rFonts w:ascii="Cambria" w:eastAsia="Cambria" w:hAnsi="Cambria" w:cs="Cambria"/>
          <w:sz w:val="28"/>
          <w:szCs w:val="28"/>
        </w:rPr>
      </w:pPr>
      <w:r w:rsidRPr="053B8D5F">
        <w:rPr>
          <w:rFonts w:cstheme="minorBidi"/>
          <w:b/>
          <w:bCs/>
          <w:sz w:val="28"/>
          <w:szCs w:val="28"/>
        </w:rPr>
        <w:t>Cadre de ré</w:t>
      </w:r>
      <w:r w:rsidR="00A01C41" w:rsidRPr="053B8D5F">
        <w:rPr>
          <w:rFonts w:cstheme="minorBidi"/>
          <w:b/>
          <w:bCs/>
          <w:sz w:val="28"/>
          <w:szCs w:val="28"/>
        </w:rPr>
        <w:t xml:space="preserve">ponse </w:t>
      </w:r>
      <w:r w:rsidR="00CC44FC" w:rsidRPr="053B8D5F">
        <w:rPr>
          <w:rFonts w:cstheme="minorBidi"/>
          <w:b/>
          <w:bCs/>
          <w:sz w:val="28"/>
          <w:szCs w:val="28"/>
        </w:rPr>
        <w:t>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7A4BE9">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rsidP="002E0EE4">
            <w:pPr>
              <w:pStyle w:val="paragraph"/>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1BC28EC5" w14:textId="18AFE19E" w:rsidR="0086013B" w:rsidRDefault="0086013B" w:rsidP="0086013B">
      <w:pPr>
        <w:jc w:val="center"/>
        <w:rPr>
          <w:rFonts w:cs="Arial"/>
          <w:b/>
          <w:bCs/>
          <w:color w:val="FF0000"/>
        </w:rPr>
      </w:pPr>
      <w:r w:rsidRPr="00376EA5">
        <w:rPr>
          <w:rFonts w:cs="Arial"/>
          <w:b/>
          <w:bCs/>
          <w:color w:val="FF0000"/>
        </w:rPr>
        <w:t>Ce cadre de réponse</w:t>
      </w:r>
      <w:r w:rsidR="0088073C">
        <w:rPr>
          <w:rFonts w:cs="Arial"/>
          <w:b/>
          <w:bCs/>
          <w:color w:val="FF0000"/>
        </w:rPr>
        <w:t xml:space="preserve"> valant mémoire</w:t>
      </w:r>
      <w:r w:rsidRPr="00376EA5">
        <w:rPr>
          <w:rFonts w:cs="Arial"/>
          <w:b/>
          <w:bCs/>
          <w:color w:val="FF0000"/>
        </w:rPr>
        <w:t xml:space="preserv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2EDBBF54" w:rsidR="003F6BB8" w:rsidRPr="003F6BB8" w:rsidRDefault="003F6BB8" w:rsidP="003F6BB8">
      <w:pPr>
        <w:jc w:val="center"/>
        <w:rPr>
          <w:rFonts w:cs="Arial"/>
          <w:b/>
          <w:bCs/>
          <w:color w:val="000000" w:themeColor="text1"/>
        </w:rPr>
      </w:pPr>
      <w:bookmarkStart w:id="0" w:name="_Hlk210721235"/>
      <w:r w:rsidRPr="003F6BB8">
        <w:rPr>
          <w:rFonts w:cs="Arial"/>
          <w:b/>
          <w:bCs/>
          <w:color w:val="000000" w:themeColor="text1"/>
        </w:rPr>
        <w:t xml:space="preserve">Le candidat qui ne joint pas dans son offre le présent </w:t>
      </w:r>
      <w:r w:rsidR="002E0EE4">
        <w:rPr>
          <w:rFonts w:cs="Arial"/>
          <w:b/>
          <w:bCs/>
          <w:color w:val="000000" w:themeColor="text1"/>
        </w:rPr>
        <w:t>document</w:t>
      </w:r>
      <w:r w:rsidR="002E0EE4" w:rsidRPr="003F6BB8">
        <w:rPr>
          <w:rFonts w:cs="Arial"/>
          <w:b/>
          <w:bCs/>
          <w:color w:val="000000" w:themeColor="text1"/>
        </w:rPr>
        <w:t xml:space="preserve"> </w:t>
      </w:r>
      <w:r w:rsidRPr="003F6BB8">
        <w:rPr>
          <w:rFonts w:cs="Arial"/>
          <w:b/>
          <w:bCs/>
          <w:color w:val="000000" w:themeColor="text1"/>
        </w:rPr>
        <w:t xml:space="preserve">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bookmarkEnd w:id="0"/>
    <w:p w14:paraId="11EBCE99" w14:textId="77777777" w:rsidR="0086013B" w:rsidRDefault="0086013B" w:rsidP="0086013B">
      <w:pPr>
        <w:jc w:val="center"/>
        <w:rPr>
          <w:rFonts w:cs="Arial"/>
          <w:b/>
          <w:bCs/>
          <w:color w:val="FF0000"/>
        </w:rPr>
      </w:pPr>
    </w:p>
    <w:p w14:paraId="1E616B72" w14:textId="2D4D00BB" w:rsidR="0086013B" w:rsidRPr="00207F49" w:rsidRDefault="0086013B" w:rsidP="0086013B">
      <w:pPr>
        <w:jc w:val="center"/>
        <w:rPr>
          <w:rFonts w:cs="Arial"/>
          <w:b/>
          <w:bCs/>
        </w:rPr>
      </w:pPr>
      <w:r>
        <w:rPr>
          <w:rFonts w:cs="Arial"/>
          <w:b/>
          <w:bCs/>
        </w:rPr>
        <w:t>VEUILLEZ REMPLIR UN CADRE DE REPONSE PAR LOT</w:t>
      </w: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576175" w14:paraId="749A6D80" w14:textId="77777777" w:rsidTr="261DD65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12C0416B" w14:textId="77777777" w:rsidR="00576175" w:rsidRPr="00914B3D" w:rsidRDefault="00576175" w:rsidP="007A4BE9">
            <w:pPr>
              <w:jc w:val="center"/>
              <w:rPr>
                <w:rFonts w:cs="Arial"/>
                <w:b w:val="0"/>
                <w:bCs w:val="0"/>
              </w:rPr>
            </w:pPr>
            <w:r w:rsidRPr="00914B3D">
              <w:rPr>
                <w:rFonts w:cs="Arial"/>
                <w:b w:val="0"/>
                <w:bCs w:val="0"/>
              </w:rPr>
              <w:t>CANDIDAT</w:t>
            </w:r>
          </w:p>
        </w:tc>
      </w:tr>
      <w:tr w:rsidR="00576175" w14:paraId="2A2CB2BA" w14:textId="77777777" w:rsidTr="261DD65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6367BA37" w14:textId="77777777" w:rsidR="00576175" w:rsidRPr="00914B3D" w:rsidRDefault="00576175" w:rsidP="007A4BE9">
            <w:pPr>
              <w:rPr>
                <w:rFonts w:cs="Arial"/>
              </w:rPr>
            </w:pPr>
            <w:r>
              <w:rPr>
                <w:rFonts w:cs="Arial"/>
              </w:rPr>
              <w:t xml:space="preserve">CANDIDAT </w:t>
            </w:r>
          </w:p>
        </w:tc>
        <w:tc>
          <w:tcPr>
            <w:tcW w:w="7995" w:type="dxa"/>
            <w:vAlign w:val="center"/>
          </w:tcPr>
          <w:p w14:paraId="1D5FAD6B"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7A8CA8C0"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65E41770" w14:textId="6281EBAE"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Raison sociale</w:t>
            </w:r>
            <w:r w:rsidR="002E0EE4">
              <w:rPr>
                <w:rFonts w:cs="Arial"/>
              </w:rPr>
              <w:t> :</w:t>
            </w:r>
          </w:p>
          <w:p w14:paraId="7A641B7F" w14:textId="5B92EA56"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Adresse postale</w:t>
            </w:r>
            <w:r w:rsidR="002E0EE4">
              <w:rPr>
                <w:rFonts w:cs="Arial"/>
              </w:rPr>
              <w:t> :</w:t>
            </w:r>
          </w:p>
          <w:p w14:paraId="6D7FC1FB" w14:textId="3911D49C"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SIRET</w:t>
            </w:r>
            <w:r w:rsidR="002E0EE4">
              <w:rPr>
                <w:rFonts w:cs="Arial"/>
              </w:rPr>
              <w:t> :</w:t>
            </w:r>
          </w:p>
          <w:p w14:paraId="0132C783" w14:textId="2B95461E"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141CA683"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tc>
      </w:tr>
      <w:tr w:rsidR="00576175" w14:paraId="311BA9D2" w14:textId="77777777" w:rsidTr="261DD65E">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0FD16553" w14:textId="551FA833" w:rsidR="00576175" w:rsidRDefault="00576175" w:rsidP="007A4BE9">
            <w:pPr>
              <w:jc w:val="left"/>
              <w:rPr>
                <w:rFonts w:cs="Arial"/>
              </w:rPr>
            </w:pPr>
            <w:r>
              <w:rPr>
                <w:rFonts w:cs="Arial"/>
              </w:rPr>
              <w:t>LOT</w:t>
            </w:r>
            <w:r w:rsidR="002E0EE4">
              <w:rPr>
                <w:rFonts w:cs="Arial"/>
              </w:rPr>
              <w:t xml:space="preserve"> 0</w:t>
            </w:r>
            <w:r w:rsidR="00D62ABB">
              <w:rPr>
                <w:rFonts w:cs="Arial"/>
              </w:rPr>
              <w:t>3</w:t>
            </w:r>
          </w:p>
        </w:tc>
        <w:tc>
          <w:tcPr>
            <w:tcW w:w="7995" w:type="dxa"/>
            <w:vAlign w:val="center"/>
          </w:tcPr>
          <w:p w14:paraId="4D41C43D" w14:textId="77777777"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p w14:paraId="23DB7962" w14:textId="77777777" w:rsidR="002E0EE4" w:rsidRDefault="00D62ABB"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r w:rsidRPr="00D62ABB">
              <w:rPr>
                <w:rFonts w:ascii="Cambria" w:eastAsia="Cambria" w:hAnsi="Cambria" w:cs="Cambria"/>
              </w:rPr>
              <w:t xml:space="preserve">Menuiseries extérieures - serrurerie </w:t>
            </w:r>
          </w:p>
          <w:p w14:paraId="5D2D6229" w14:textId="498C4004" w:rsidR="00D62ABB" w:rsidRDefault="00D62ABB"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tc>
      </w:tr>
    </w:tbl>
    <w:p w14:paraId="0D4E987C" w14:textId="77777777" w:rsidR="00576175" w:rsidRPr="00AF07CF" w:rsidRDefault="00576175" w:rsidP="00576175">
      <w:pPr>
        <w:jc w:val="left"/>
        <w:rPr>
          <w:rFonts w:cstheme="minorHAnsi"/>
        </w:rPr>
      </w:pPr>
    </w:p>
    <w:p w14:paraId="5498D7A1" w14:textId="77777777" w:rsidR="00576175" w:rsidRDefault="00576175" w:rsidP="00B219A9">
      <w:pPr>
        <w:spacing w:line="276" w:lineRule="auto"/>
        <w:rPr>
          <w:rFonts w:cstheme="minorHAnsi"/>
        </w:rPr>
      </w:pPr>
      <w:bookmarkStart w:id="1" w:name="_Hlk33539445"/>
    </w:p>
    <w:p w14:paraId="2200D670" w14:textId="77777777" w:rsidR="00576175" w:rsidRDefault="00576175" w:rsidP="00B219A9">
      <w:pPr>
        <w:spacing w:line="276" w:lineRule="auto"/>
        <w:rPr>
          <w:rFonts w:cstheme="minorHAnsi"/>
        </w:rPr>
      </w:pPr>
    </w:p>
    <w:p w14:paraId="06F0427E" w14:textId="77777777" w:rsidR="00952D22" w:rsidRDefault="00952D22" w:rsidP="00B219A9">
      <w:pPr>
        <w:spacing w:line="276" w:lineRule="auto"/>
        <w:rPr>
          <w:rFonts w:cstheme="minorHAnsi"/>
        </w:rPr>
      </w:pPr>
    </w:p>
    <w:p w14:paraId="351FD20A" w14:textId="77777777" w:rsidR="00952D22" w:rsidRDefault="00952D22" w:rsidP="00B219A9">
      <w:pPr>
        <w:spacing w:line="276" w:lineRule="auto"/>
        <w:rPr>
          <w:rFonts w:cstheme="minorHAnsi"/>
        </w:rPr>
      </w:pPr>
    </w:p>
    <w:p w14:paraId="5235B3A4" w14:textId="77777777" w:rsidR="00576175" w:rsidRDefault="00576175" w:rsidP="00B219A9">
      <w:pPr>
        <w:spacing w:line="276" w:lineRule="auto"/>
        <w:rPr>
          <w:rFonts w:cstheme="minorHAnsi"/>
        </w:rPr>
      </w:pPr>
    </w:p>
    <w:p w14:paraId="05EB2EB2" w14:textId="152F49FA" w:rsidR="00FF5D49" w:rsidRPr="00576175" w:rsidRDefault="007C18EB" w:rsidP="00B219A9">
      <w:pPr>
        <w:spacing w:line="276" w:lineRule="auto"/>
        <w:rPr>
          <w:rFonts w:cstheme="minorHAnsi"/>
        </w:rPr>
      </w:pPr>
      <w:r>
        <w:rPr>
          <w:rFonts w:cstheme="minorHAnsi"/>
          <w:b/>
          <w:bCs/>
          <w:iCs/>
          <w:color w:val="FF0000"/>
          <w:szCs w:val="22"/>
        </w:rPr>
        <w:lastRenderedPageBreak/>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D934CA">
        <w:rPr>
          <w:rFonts w:cstheme="minorHAnsi"/>
          <w:b/>
          <w:bCs/>
          <w:iCs/>
          <w:color w:val="FF0000"/>
          <w:szCs w:val="22"/>
        </w:rPr>
        <w:t>25</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41AD5F5D"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Pr>
          <w:rFonts w:cstheme="minorHAnsi"/>
          <w:b/>
          <w:bCs/>
          <w:iCs/>
        </w:rPr>
        <w:t>7</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5AEA227F" w14:textId="77777777" w:rsidR="00A9381C" w:rsidRDefault="00A9381C" w:rsidP="77FE6F52">
      <w:pPr>
        <w:rPr>
          <w:rFonts w:cstheme="minorBidi"/>
        </w:rPr>
      </w:pPr>
    </w:p>
    <w:p w14:paraId="0E80488F" w14:textId="77777777" w:rsidR="00A9381C" w:rsidRDefault="00A9381C"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04686584"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063468" w:rsidRPr="00D51A04">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208BC34D" w14:textId="107CD129" w:rsidR="007C18EB" w:rsidRDefault="0088073C" w:rsidP="007C18EB">
      <w:r w:rsidRPr="00AB416B">
        <w:t xml:space="preserve">Le candidat </w:t>
      </w:r>
      <w:r>
        <w:t xml:space="preserve">fournit un planning de réalisation optimisé au regard du planning prévisionnel du Maître d’œuvre. Le planning du candidat doit être, </w:t>
      </w:r>
      <w:r w:rsidRPr="007C18EB">
        <w:t>détaillé par tache, spécifique au chantier, intégrant</w:t>
      </w:r>
      <w:r>
        <w:t xml:space="preserve"> les </w:t>
      </w:r>
      <w:r w:rsidRPr="007C18EB">
        <w:t xml:space="preserve">interfaces avec les autres lots, </w:t>
      </w:r>
      <w:r>
        <w:t xml:space="preserve">précise les </w:t>
      </w:r>
      <w:r w:rsidRPr="007C18EB">
        <w:t>délais d'approvisionnement</w:t>
      </w:r>
      <w:r>
        <w:t xml:space="preserve"> et </w:t>
      </w:r>
      <w:r w:rsidRPr="007C18EB">
        <w:t>délais de fabrication</w:t>
      </w:r>
      <w:r>
        <w:t xml:space="preserve">. Le planning prend également en compte </w:t>
      </w:r>
      <w:r w:rsidRPr="007C6D7E">
        <w:t>les problèmes de travail en site occupé</w:t>
      </w:r>
      <w:r>
        <w:t>.</w:t>
      </w:r>
    </w:p>
    <w:p w14:paraId="46532809" w14:textId="77777777" w:rsidR="0088073C" w:rsidRDefault="0088073C" w:rsidP="007C18EB"/>
    <w:p w14:paraId="7D3C62BF" w14:textId="77777777" w:rsidR="0088073C" w:rsidRDefault="0088073C"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xml:space="preserve">. Le candidat peut mettre en annexe les certificats et éventuellement les </w:t>
      </w:r>
      <w:proofErr w:type="spellStart"/>
      <w:r w:rsidR="00373EB6" w:rsidRPr="00373EB6">
        <w:rPr>
          <w:rFonts w:cstheme="minorBidi"/>
        </w:rPr>
        <w:t>CVs</w:t>
      </w:r>
      <w:proofErr w:type="spellEnd"/>
      <w:r w:rsidR="00373EB6" w:rsidRPr="00373EB6">
        <w:rPr>
          <w:rFonts w:cstheme="minorBidi"/>
        </w:rPr>
        <w:t xml:space="preserve">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2E96DC20">
      <w:pPr>
        <w:rPr>
          <w:rFonts w:cstheme="minorBidi"/>
          <w:color w:val="FF0000"/>
        </w:rPr>
      </w:pPr>
    </w:p>
    <w:p w14:paraId="1D3BC5C1" w14:textId="0D36AD31" w:rsidR="2E96DC20" w:rsidRDefault="2E96DC20" w:rsidP="2E96DC20">
      <w:pPr>
        <w:rPr>
          <w:rFonts w:cstheme="minorBidi"/>
          <w:color w:val="FF0000"/>
        </w:rPr>
      </w:pPr>
    </w:p>
    <w:p w14:paraId="5E26E903" w14:textId="1014B96C" w:rsidR="2E96DC20" w:rsidRDefault="2E96DC20" w:rsidP="2E96DC20">
      <w:pPr>
        <w:rPr>
          <w:rFonts w:cstheme="minorBidi"/>
          <w:color w:val="FF0000"/>
        </w:rPr>
      </w:pPr>
    </w:p>
    <w:p w14:paraId="78FDE7E9" w14:textId="2E66B9D0" w:rsidR="2E96DC20" w:rsidRDefault="2E96DC20" w:rsidP="2E96DC20">
      <w:pPr>
        <w:rPr>
          <w:rFonts w:cstheme="minorBidi"/>
          <w:color w:val="FF0000"/>
        </w:rPr>
      </w:pPr>
    </w:p>
    <w:p w14:paraId="6C6D07E8" w14:textId="3379443B" w:rsidR="2E96DC20" w:rsidRDefault="2E96DC20" w:rsidP="2E96DC20">
      <w:pPr>
        <w:rPr>
          <w:rFonts w:cstheme="minorBidi"/>
          <w:color w:val="FF0000"/>
        </w:rPr>
      </w:pPr>
    </w:p>
    <w:p w14:paraId="2311BE9C" w14:textId="77777777" w:rsidR="00A9381C" w:rsidRDefault="00A9381C" w:rsidP="007C18EB">
      <w:pPr>
        <w:rPr>
          <w:rFonts w:cstheme="minorBidi"/>
          <w:color w:val="FF0000"/>
        </w:rPr>
      </w:pPr>
    </w:p>
    <w:p w14:paraId="3787C7E6" w14:textId="77777777" w:rsidR="00A9381C" w:rsidRPr="001137C4" w:rsidRDefault="00A9381C" w:rsidP="007C18EB">
      <w:pPr>
        <w:rPr>
          <w:rFonts w:cstheme="minorBidi"/>
          <w:color w:val="FF0000"/>
        </w:rPr>
      </w:pPr>
    </w:p>
    <w:p w14:paraId="34D1DEDB" w14:textId="4FA2CA1A" w:rsidR="77FE6F52" w:rsidRDefault="77FE6F52" w:rsidP="00094A04"/>
    <w:p w14:paraId="625B2A1B" w14:textId="30A8C311" w:rsidR="00094A04" w:rsidRPr="00D51A04" w:rsidRDefault="00094A04" w:rsidP="00094A04">
      <w:pPr>
        <w:spacing w:line="276" w:lineRule="auto"/>
        <w:rPr>
          <w:rFonts w:cstheme="minorHAnsi"/>
          <w:b/>
          <w:bCs/>
          <w:iCs/>
          <w:color w:val="FF0000"/>
          <w:szCs w:val="22"/>
        </w:rPr>
      </w:pPr>
      <w:r>
        <w:rPr>
          <w:rFonts w:cstheme="minorHAnsi"/>
          <w:b/>
          <w:bCs/>
          <w:iCs/>
          <w:color w:val="FF0000"/>
          <w:szCs w:val="22"/>
        </w:rPr>
        <w:t>QUALITE DES MATERIAUX</w:t>
      </w:r>
      <w:r w:rsidRPr="00373EB6">
        <w:rPr>
          <w:rFonts w:cstheme="minorHAnsi"/>
          <w:b/>
          <w:bCs/>
          <w:iCs/>
          <w:color w:val="FF0000"/>
          <w:szCs w:val="22"/>
        </w:rPr>
        <w:t xml:space="preserve"> </w:t>
      </w:r>
      <w:r w:rsidRPr="00D51A04">
        <w:rPr>
          <w:rFonts w:cstheme="minorHAnsi"/>
          <w:b/>
          <w:bCs/>
          <w:iCs/>
          <w:color w:val="FF0000"/>
          <w:szCs w:val="22"/>
        </w:rPr>
        <w:t>(</w:t>
      </w:r>
      <w:r>
        <w:rPr>
          <w:rFonts w:cstheme="minorHAnsi"/>
          <w:b/>
          <w:bCs/>
          <w:iCs/>
          <w:color w:val="FF0000"/>
          <w:szCs w:val="22"/>
        </w:rPr>
        <w:t>1</w:t>
      </w:r>
      <w:r w:rsidRPr="00D51A04">
        <w:rPr>
          <w:rFonts w:cstheme="minorHAnsi"/>
          <w:b/>
          <w:bCs/>
          <w:iCs/>
          <w:color w:val="FF0000"/>
          <w:szCs w:val="22"/>
        </w:rPr>
        <w:t>0</w:t>
      </w:r>
      <w:r>
        <w:rPr>
          <w:rFonts w:cstheme="minorHAnsi"/>
          <w:b/>
          <w:bCs/>
          <w:iCs/>
          <w:color w:val="FF0000"/>
          <w:szCs w:val="22"/>
        </w:rPr>
        <w:t xml:space="preserve"> points</w:t>
      </w:r>
      <w:r w:rsidRPr="00D51A04">
        <w:rPr>
          <w:rFonts w:cstheme="minorHAnsi"/>
          <w:b/>
          <w:bCs/>
          <w:iCs/>
          <w:color w:val="FF0000"/>
          <w:szCs w:val="22"/>
        </w:rPr>
        <w:t xml:space="preserve">) </w:t>
      </w:r>
    </w:p>
    <w:p w14:paraId="5E6B3E46" w14:textId="77777777" w:rsidR="00094A04" w:rsidRDefault="00094A04" w:rsidP="00094A04">
      <w:pPr>
        <w:rPr>
          <w:rFonts w:cstheme="minorHAnsi"/>
          <w:b/>
          <w:bCs/>
          <w:iCs/>
        </w:rPr>
      </w:pPr>
    </w:p>
    <w:p w14:paraId="784933B8" w14:textId="354A9F35" w:rsidR="77FE6F52" w:rsidRPr="00222B90" w:rsidRDefault="00222B90" w:rsidP="00222B90">
      <w:pPr>
        <w:rPr>
          <w:rFonts w:cstheme="minorBidi"/>
        </w:rPr>
      </w:pPr>
      <w:r w:rsidRPr="00222B90">
        <w:rPr>
          <w:rFonts w:cstheme="minorBidi"/>
        </w:rPr>
        <w:t xml:space="preserve">Le candidat fournit les fiches techniques des matériaux et fournitures envisagées afin de juger de la qualité de ces derniers. </w:t>
      </w:r>
    </w:p>
    <w:p w14:paraId="0123BC0D" w14:textId="3042144C" w:rsidR="77FE6F52" w:rsidRPr="00222B90" w:rsidRDefault="77FE6F52" w:rsidP="00222B90">
      <w:pPr>
        <w:rPr>
          <w:rFonts w:cstheme="minorBidi"/>
        </w:rPr>
      </w:pPr>
    </w:p>
    <w:p w14:paraId="27A8E492" w14:textId="2EA74440" w:rsidR="77FE6F52" w:rsidRDefault="77FE6F52" w:rsidP="77FE6F52">
      <w:pPr>
        <w:pStyle w:val="Paragraphedeliste"/>
      </w:pPr>
    </w:p>
    <w:p w14:paraId="1161D5F6" w14:textId="269EA8BA" w:rsidR="77FE6F52" w:rsidRDefault="77FE6F52" w:rsidP="00222B90">
      <w:pPr>
        <w:spacing w:line="276" w:lineRule="auto"/>
        <w:rPr>
          <w:rFonts w:cstheme="minorHAnsi"/>
          <w:b/>
          <w:bCs/>
          <w:iCs/>
          <w:color w:val="FF0000"/>
          <w:szCs w:val="22"/>
        </w:rPr>
      </w:pPr>
    </w:p>
    <w:p w14:paraId="4C387531" w14:textId="77777777" w:rsidR="00A9381C" w:rsidRDefault="00A9381C" w:rsidP="00222B90">
      <w:pPr>
        <w:spacing w:line="276" w:lineRule="auto"/>
        <w:rPr>
          <w:rFonts w:cstheme="minorHAnsi"/>
          <w:b/>
          <w:bCs/>
          <w:iCs/>
          <w:color w:val="FF0000"/>
          <w:szCs w:val="22"/>
        </w:rPr>
      </w:pPr>
    </w:p>
    <w:p w14:paraId="439E21EE" w14:textId="77777777" w:rsidR="00A9381C" w:rsidRDefault="00A9381C" w:rsidP="00222B90">
      <w:pPr>
        <w:spacing w:line="276" w:lineRule="auto"/>
        <w:rPr>
          <w:rFonts w:cstheme="minorHAnsi"/>
          <w:b/>
          <w:bCs/>
          <w:iCs/>
          <w:color w:val="FF0000"/>
          <w:szCs w:val="22"/>
        </w:rPr>
      </w:pPr>
    </w:p>
    <w:p w14:paraId="23651DB1" w14:textId="77777777" w:rsidR="00A9381C" w:rsidRDefault="00A9381C" w:rsidP="00222B90">
      <w:pPr>
        <w:spacing w:line="276" w:lineRule="auto"/>
        <w:rPr>
          <w:rFonts w:cstheme="minorHAnsi"/>
          <w:b/>
          <w:bCs/>
          <w:iCs/>
          <w:color w:val="FF0000"/>
          <w:szCs w:val="22"/>
        </w:rPr>
      </w:pPr>
    </w:p>
    <w:p w14:paraId="16C1934F" w14:textId="77777777" w:rsidR="00A9381C" w:rsidRDefault="00A9381C" w:rsidP="00222B90">
      <w:pPr>
        <w:spacing w:line="276" w:lineRule="auto"/>
        <w:rPr>
          <w:rFonts w:cstheme="minorHAnsi"/>
          <w:b/>
          <w:bCs/>
          <w:iCs/>
          <w:color w:val="FF0000"/>
          <w:szCs w:val="22"/>
        </w:rPr>
      </w:pPr>
    </w:p>
    <w:p w14:paraId="5FB2B232" w14:textId="77777777" w:rsidR="00A9381C" w:rsidRDefault="00A9381C" w:rsidP="00222B90">
      <w:pPr>
        <w:spacing w:line="276" w:lineRule="auto"/>
        <w:rPr>
          <w:rFonts w:cstheme="minorHAnsi"/>
          <w:b/>
          <w:bCs/>
          <w:iCs/>
          <w:color w:val="FF0000"/>
          <w:szCs w:val="22"/>
        </w:rPr>
      </w:pPr>
    </w:p>
    <w:p w14:paraId="5674E3CF" w14:textId="77777777" w:rsidR="00A9381C" w:rsidRPr="00222B90" w:rsidRDefault="00A9381C" w:rsidP="00222B90">
      <w:pPr>
        <w:spacing w:line="276" w:lineRule="auto"/>
        <w:rPr>
          <w:rFonts w:cstheme="minorHAnsi"/>
          <w:b/>
          <w:bCs/>
          <w:iCs/>
          <w:color w:val="FF0000"/>
          <w:szCs w:val="22"/>
        </w:rPr>
      </w:pPr>
    </w:p>
    <w:p w14:paraId="45FCD2A5" w14:textId="0BC0C32F" w:rsidR="77FE6F52" w:rsidRPr="00222B90" w:rsidRDefault="00576175" w:rsidP="2E96DC20">
      <w:pPr>
        <w:spacing w:line="276" w:lineRule="auto"/>
        <w:rPr>
          <w:rFonts w:cstheme="minorBidi"/>
          <w:b/>
          <w:bCs/>
          <w:color w:val="FF0000"/>
        </w:rPr>
      </w:pPr>
      <w:r w:rsidRPr="2E96DC20">
        <w:rPr>
          <w:rFonts w:cstheme="minorBidi"/>
          <w:b/>
          <w:bCs/>
          <w:color w:val="FF0000"/>
        </w:rPr>
        <w:t>ENGAGEMENT EN MATIERE ENVIRONNEMENTAL</w:t>
      </w:r>
      <w:r w:rsidR="58CED8B7" w:rsidRPr="2E96DC20">
        <w:rPr>
          <w:rFonts w:cstheme="minorBidi"/>
          <w:b/>
          <w:bCs/>
          <w:color w:val="FF0000"/>
        </w:rPr>
        <w:t>E</w:t>
      </w:r>
      <w:r w:rsidRPr="2E96DC20">
        <w:rPr>
          <w:rFonts w:cstheme="minorBidi"/>
          <w:b/>
          <w:bCs/>
          <w:color w:val="FF0000"/>
        </w:rPr>
        <w:t xml:space="preserve"> </w:t>
      </w:r>
      <w:r w:rsidR="004A21D0" w:rsidRPr="2E96DC20">
        <w:rPr>
          <w:rFonts w:cstheme="minorBidi"/>
          <w:b/>
          <w:bCs/>
          <w:color w:val="FF0000"/>
        </w:rPr>
        <w:t>(5 points)</w:t>
      </w:r>
    </w:p>
    <w:p w14:paraId="2851CC9F" w14:textId="70EC085B" w:rsidR="00E7534F" w:rsidRDefault="00E7534F" w:rsidP="00222B90"/>
    <w:p w14:paraId="2AB9F410" w14:textId="3C6F551A" w:rsidR="00B20A2A" w:rsidRDefault="00222B90" w:rsidP="00222B90">
      <w:r>
        <w:t>Le candidat indique la gestion des déchets envisagée pour ce chantier et liste les partenariats relatifs aux filières de recyclage.</w:t>
      </w: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3858F14E" w14:textId="70D493A8" w:rsidR="0006060A" w:rsidRPr="00222B90" w:rsidRDefault="0006060A" w:rsidP="00222B90">
      <w:pPr>
        <w:jc w:val="left"/>
        <w:rPr>
          <w:rFonts w:cs="Arial"/>
          <w:b/>
          <w:bCs/>
          <w:szCs w:val="22"/>
        </w:rPr>
      </w:pPr>
    </w:p>
    <w:p w14:paraId="4369B6E4" w14:textId="07792999" w:rsidR="77FE6F52" w:rsidRDefault="77FE6F52" w:rsidP="77FE6F52">
      <w:pPr>
        <w:pStyle w:val="Paragraphedeliste"/>
      </w:pPr>
    </w:p>
    <w:p w14:paraId="3BB462BD" w14:textId="43C29C92" w:rsidR="77FE6F52" w:rsidRDefault="77FE6F52" w:rsidP="77FE6F52">
      <w:pPr>
        <w:pStyle w:val="Paragraphedeliste"/>
      </w:pP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bookmarkEnd w:id="1"/>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5206" w14:textId="77777777" w:rsidR="000A10A1" w:rsidRDefault="000A10A1" w:rsidP="000C11E4">
      <w:r>
        <w:separator/>
      </w:r>
    </w:p>
    <w:p w14:paraId="286EA931" w14:textId="77777777" w:rsidR="000A10A1" w:rsidRDefault="000A10A1"/>
    <w:p w14:paraId="385D7DB1" w14:textId="77777777" w:rsidR="000A10A1" w:rsidRDefault="000A10A1" w:rsidP="009C23EE"/>
    <w:p w14:paraId="75ABAE50" w14:textId="77777777" w:rsidR="000A10A1" w:rsidRDefault="000A10A1"/>
  </w:endnote>
  <w:endnote w:type="continuationSeparator" w:id="0">
    <w:p w14:paraId="1C98F949" w14:textId="77777777" w:rsidR="000A10A1" w:rsidRDefault="000A10A1" w:rsidP="000C11E4">
      <w:r>
        <w:continuationSeparator/>
      </w:r>
    </w:p>
    <w:p w14:paraId="33A020B7" w14:textId="77777777" w:rsidR="000A10A1" w:rsidRDefault="000A10A1"/>
    <w:p w14:paraId="2113D2FD" w14:textId="77777777" w:rsidR="000A10A1" w:rsidRDefault="000A10A1" w:rsidP="009C23EE"/>
    <w:p w14:paraId="10920AD5" w14:textId="77777777" w:rsidR="000A10A1" w:rsidRDefault="000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FF3F" w14:textId="77777777" w:rsidR="000A10A1" w:rsidRDefault="000A10A1" w:rsidP="000C11E4">
      <w:r>
        <w:separator/>
      </w:r>
    </w:p>
  </w:footnote>
  <w:footnote w:type="continuationSeparator" w:id="0">
    <w:p w14:paraId="6228AB08" w14:textId="77777777" w:rsidR="000A10A1" w:rsidRDefault="000A10A1" w:rsidP="000C11E4">
      <w:r>
        <w:continuationSeparator/>
      </w:r>
    </w:p>
    <w:p w14:paraId="4D364AB1" w14:textId="77777777" w:rsidR="000A10A1" w:rsidRDefault="000A10A1"/>
    <w:p w14:paraId="36DC3AA6" w14:textId="77777777" w:rsidR="000A10A1" w:rsidRDefault="000A10A1" w:rsidP="009C23EE"/>
    <w:p w14:paraId="39C2BDAF" w14:textId="77777777" w:rsidR="000A10A1" w:rsidRDefault="000A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1C07E4">
    <w:pPr>
      <w:framePr w:w="743" w:h="312" w:hRule="exact" w:wrap="around" w:vAnchor="text" w:hAnchor="page" w:x="10066" w:y="50"/>
    </w:pPr>
    <w:proofErr w:type="gramStart"/>
    <w:r w:rsidRPr="00E369E2">
      <w:t>page</w:t>
    </w:r>
    <w:proofErr w:type="gramEnd"/>
    <w:r w:rsidRPr="00E369E2">
      <w:t xml:space="preserve"> </w:t>
    </w:r>
    <w:r w:rsidRPr="00E369E2">
      <w:fldChar w:fldCharType="begin"/>
    </w:r>
    <w:r w:rsidRPr="00E369E2">
      <w:instrText xml:space="preserve">PAGE  </w:instrText>
    </w:r>
    <w:r w:rsidRPr="00E369E2">
      <w:fldChar w:fldCharType="separate"/>
    </w:r>
    <w:r w:rsidR="00F079BA">
      <w:rPr>
        <w:noProof/>
      </w:rPr>
      <w:t>12</w:t>
    </w:r>
    <w:r w:rsidRPr="00E369E2">
      <w:fldChar w:fldCharType="end"/>
    </w:r>
  </w:p>
  <w:p w14:paraId="1509B4FE" w14:textId="1D77FC4C" w:rsidR="00E369E2" w:rsidRDefault="001C07E4" w:rsidP="00EA7F50">
    <w:pPr>
      <w:jc w:val="center"/>
    </w:pPr>
    <w:r>
      <w:rPr>
        <w:rStyle w:val="wacimagecontaine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31D91410" wp14:editId="6DAA83E4">
          <wp:simplePos x="0" y="0"/>
          <wp:positionH relativeFrom="column">
            <wp:posOffset>2533650</wp:posOffset>
          </wp:positionH>
          <wp:positionV relativeFrom="paragraph">
            <wp:posOffset>-323850</wp:posOffset>
          </wp:positionV>
          <wp:extent cx="1257300" cy="895350"/>
          <wp:effectExtent l="0" t="0" r="0" b="0"/>
          <wp:wrapNone/>
          <wp:docPr id="1034390323"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20C150CD" w:rsidR="00E20993" w:rsidRDefault="008E0AD6" w:rsidP="538C918B">
    <w:pPr>
      <w:tabs>
        <w:tab w:val="left" w:pos="7088"/>
      </w:tabs>
      <w:ind w:left="5102" w:firstLine="142"/>
    </w:pPr>
    <w:r>
      <w:rPr>
        <w:noProof/>
      </w:rPr>
      <w:drawing>
        <wp:anchor distT="0" distB="0" distL="114300" distR="114300" simplePos="0" relativeHeight="251658242" behindDoc="1" locked="0" layoutInCell="1" allowOverlap="1" wp14:anchorId="72E32F2D" wp14:editId="0449E338">
          <wp:simplePos x="0" y="0"/>
          <wp:positionH relativeFrom="column">
            <wp:posOffset>1765935</wp:posOffset>
          </wp:positionH>
          <wp:positionV relativeFrom="paragraph">
            <wp:posOffset>-245110</wp:posOffset>
          </wp:positionV>
          <wp:extent cx="2003883"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03883" cy="775970"/>
                  </a:xfrm>
                  <a:prstGeom prst="rect">
                    <a:avLst/>
                  </a:prstGeom>
                </pic:spPr>
              </pic:pic>
            </a:graphicData>
          </a:graphic>
          <wp14:sizeRelH relativeFrom="page">
            <wp14:pctWidth>0</wp14:pctWidth>
          </wp14:sizeRelH>
          <wp14:sizeRelV relativeFrom="page">
            <wp14:pctHeight>0</wp14:pctHeight>
          </wp14:sizeRelV>
        </wp:anchor>
      </w:drawing>
    </w:r>
    <w:r w:rsidR="001C07E4">
      <w:rPr>
        <w:rStyle w:val="wacimagecontaine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0488A498" wp14:editId="2565AD84">
          <wp:simplePos x="0" y="0"/>
          <wp:positionH relativeFrom="column">
            <wp:posOffset>5033010</wp:posOffset>
          </wp:positionH>
          <wp:positionV relativeFrom="paragraph">
            <wp:posOffset>-193040</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10A1"/>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049F"/>
    <w:rsid w:val="000D109D"/>
    <w:rsid w:val="000D1928"/>
    <w:rsid w:val="000D5B6D"/>
    <w:rsid w:val="000D6AEF"/>
    <w:rsid w:val="000E34AB"/>
    <w:rsid w:val="000E5371"/>
    <w:rsid w:val="000E714C"/>
    <w:rsid w:val="000F0281"/>
    <w:rsid w:val="000F0E4B"/>
    <w:rsid w:val="000F3816"/>
    <w:rsid w:val="000F3DED"/>
    <w:rsid w:val="000F5BFB"/>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994"/>
    <w:rsid w:val="001A0DDD"/>
    <w:rsid w:val="001A1095"/>
    <w:rsid w:val="001A2F6A"/>
    <w:rsid w:val="001A4532"/>
    <w:rsid w:val="001A746D"/>
    <w:rsid w:val="001B17EE"/>
    <w:rsid w:val="001B1F98"/>
    <w:rsid w:val="001B2DAD"/>
    <w:rsid w:val="001B69BC"/>
    <w:rsid w:val="001B7FA0"/>
    <w:rsid w:val="001C07E4"/>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E0EE4"/>
    <w:rsid w:val="002E1C92"/>
    <w:rsid w:val="002E4F77"/>
    <w:rsid w:val="002E5177"/>
    <w:rsid w:val="002E54D2"/>
    <w:rsid w:val="002E5C67"/>
    <w:rsid w:val="002F4219"/>
    <w:rsid w:val="002F6869"/>
    <w:rsid w:val="002F7946"/>
    <w:rsid w:val="002F7AFE"/>
    <w:rsid w:val="00300F01"/>
    <w:rsid w:val="003018B8"/>
    <w:rsid w:val="00303D83"/>
    <w:rsid w:val="00305206"/>
    <w:rsid w:val="00305365"/>
    <w:rsid w:val="00310C73"/>
    <w:rsid w:val="003115A6"/>
    <w:rsid w:val="003116E0"/>
    <w:rsid w:val="00313149"/>
    <w:rsid w:val="003138C7"/>
    <w:rsid w:val="003138FF"/>
    <w:rsid w:val="003142BF"/>
    <w:rsid w:val="00314A09"/>
    <w:rsid w:val="00316790"/>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7606"/>
    <w:rsid w:val="00360FCF"/>
    <w:rsid w:val="00360FFA"/>
    <w:rsid w:val="00365C5B"/>
    <w:rsid w:val="00372A5C"/>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2B9E"/>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17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175C4"/>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4BE9"/>
    <w:rsid w:val="007A556E"/>
    <w:rsid w:val="007A7255"/>
    <w:rsid w:val="007B0C73"/>
    <w:rsid w:val="007B11CB"/>
    <w:rsid w:val="007B4029"/>
    <w:rsid w:val="007C0707"/>
    <w:rsid w:val="007C18EB"/>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6E64"/>
    <w:rsid w:val="0086700B"/>
    <w:rsid w:val="00867CD2"/>
    <w:rsid w:val="0087057E"/>
    <w:rsid w:val="00872A9F"/>
    <w:rsid w:val="00872AE9"/>
    <w:rsid w:val="00873904"/>
    <w:rsid w:val="008758E1"/>
    <w:rsid w:val="0088073C"/>
    <w:rsid w:val="0088141F"/>
    <w:rsid w:val="00881907"/>
    <w:rsid w:val="00881E23"/>
    <w:rsid w:val="00882275"/>
    <w:rsid w:val="0088348B"/>
    <w:rsid w:val="0088567E"/>
    <w:rsid w:val="00885CE3"/>
    <w:rsid w:val="00890488"/>
    <w:rsid w:val="00892C2D"/>
    <w:rsid w:val="00895576"/>
    <w:rsid w:val="008A05C4"/>
    <w:rsid w:val="008A0AD1"/>
    <w:rsid w:val="008A179A"/>
    <w:rsid w:val="008A63CB"/>
    <w:rsid w:val="008B080E"/>
    <w:rsid w:val="008B2571"/>
    <w:rsid w:val="008B43B6"/>
    <w:rsid w:val="008B4795"/>
    <w:rsid w:val="008B6A57"/>
    <w:rsid w:val="008C1322"/>
    <w:rsid w:val="008C5918"/>
    <w:rsid w:val="008C706B"/>
    <w:rsid w:val="008E0AD6"/>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2D22"/>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33D3"/>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5F3"/>
    <w:rsid w:val="00A41CA6"/>
    <w:rsid w:val="00A4214A"/>
    <w:rsid w:val="00A439FF"/>
    <w:rsid w:val="00A45D54"/>
    <w:rsid w:val="00A50829"/>
    <w:rsid w:val="00A51884"/>
    <w:rsid w:val="00A542C0"/>
    <w:rsid w:val="00A5554A"/>
    <w:rsid w:val="00A558BB"/>
    <w:rsid w:val="00A60B51"/>
    <w:rsid w:val="00A62730"/>
    <w:rsid w:val="00A62DD5"/>
    <w:rsid w:val="00A6423E"/>
    <w:rsid w:val="00A64825"/>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2DE3"/>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6FEF"/>
    <w:rsid w:val="00CE0182"/>
    <w:rsid w:val="00CE1215"/>
    <w:rsid w:val="00CE141F"/>
    <w:rsid w:val="00CE298C"/>
    <w:rsid w:val="00CE36D6"/>
    <w:rsid w:val="00CF1BF7"/>
    <w:rsid w:val="00CF4B05"/>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2ABB"/>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2D1"/>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C6E9F"/>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21B3"/>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53B8D5F"/>
    <w:rsid w:val="0E076EB6"/>
    <w:rsid w:val="17017097"/>
    <w:rsid w:val="1B580F68"/>
    <w:rsid w:val="261DD65E"/>
    <w:rsid w:val="2E96DC20"/>
    <w:rsid w:val="300BAE82"/>
    <w:rsid w:val="34CC09DC"/>
    <w:rsid w:val="4A07BCB3"/>
    <w:rsid w:val="4DEF2E8F"/>
    <w:rsid w:val="538C918B"/>
    <w:rsid w:val="58CED8B7"/>
    <w:rsid w:val="5AFBE446"/>
    <w:rsid w:val="5BBD4CDD"/>
    <w:rsid w:val="5F56B684"/>
    <w:rsid w:val="610F6E83"/>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292A3FB5-69C8-4881-B9B1-B96119A5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1D0"/>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wacimagecontainer">
    <w:name w:val="wacimagecontainer"/>
    <w:basedOn w:val="Policepardfaut"/>
    <w:rsid w:val="001C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48028207">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0F0BE-6F6A-41DC-B7FF-6C5648D961A1}">
  <ds:schemaRefs>
    <ds:schemaRef ds:uri="http://schemas.microsoft.com/sharepoint/v3/contenttype/forms"/>
  </ds:schemaRefs>
</ds:datastoreItem>
</file>

<file path=customXml/itemProps2.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customXml/itemProps4.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4</Pages>
  <Words>464</Words>
  <Characters>2657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RC AC-BDC</vt:lpstr>
    </vt:vector>
  </TitlesOfParts>
  <Company>Réseau Canopé</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3</cp:revision>
  <cp:lastPrinted>2015-02-03T18:07:00Z</cp:lastPrinted>
  <dcterms:created xsi:type="dcterms:W3CDTF">2025-10-07T07:31:00Z</dcterms:created>
  <dcterms:modified xsi:type="dcterms:W3CDTF">2025-10-07T08:29:00Z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